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1635403B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>PREGÃO ELETRÔNICO nº</w:t>
      </w:r>
      <w:r>
        <w:rPr>
          <w:rFonts w:ascii="Calibri" w:hAnsi="Calibri" w:cs="Calibri"/>
          <w:bCs/>
          <w:sz w:val="24"/>
        </w:rPr>
        <w:t xml:space="preserve"> </w:t>
      </w:r>
      <w:r w:rsidR="00970336" w:rsidRPr="00970336">
        <w:rPr>
          <w:rFonts w:ascii="Calibri" w:hAnsi="Calibri" w:cs="Calibri"/>
          <w:bCs/>
          <w:sz w:val="24"/>
        </w:rPr>
        <w:t>1499</w:t>
      </w:r>
      <w:r w:rsidRPr="00970336">
        <w:rPr>
          <w:rFonts w:ascii="Calibri" w:hAnsi="Calibri" w:cs="Calibri"/>
          <w:bCs/>
          <w:sz w:val="24"/>
        </w:rPr>
        <w:t>/202</w:t>
      </w:r>
      <w:r w:rsidR="003618FC" w:rsidRPr="00970336">
        <w:rPr>
          <w:rFonts w:ascii="Calibri" w:hAnsi="Calibri" w:cs="Calibri"/>
          <w:bCs/>
          <w:sz w:val="24"/>
        </w:rPr>
        <w:t>5</w:t>
      </w:r>
    </w:p>
    <w:p w14:paraId="476DAA2D" w14:textId="07C2D74C" w:rsidR="00746E60" w:rsidRPr="005711D8" w:rsidRDefault="00A5361D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>ATA</w:t>
      </w:r>
      <w:r w:rsidR="00746E60" w:rsidRPr="005711D8">
        <w:rPr>
          <w:rFonts w:ascii="Calibri" w:hAnsi="Calibri" w:cs="Calibri"/>
          <w:bCs/>
          <w:szCs w:val="24"/>
        </w:rPr>
        <w:t xml:space="preserve">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0FA33CC7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A5361D" w:rsidRPr="00A5361D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A5361D" w:rsidRPr="00A5361D">
        <w:rPr>
          <w:rFonts w:ascii="Calibri" w:hAnsi="Calibri" w:cs="Arial"/>
          <w:sz w:val="22"/>
          <w:szCs w:val="22"/>
        </w:rPr>
        <w:t>Fragalli</w:t>
      </w:r>
      <w:proofErr w:type="spellEnd"/>
      <w:r w:rsidR="00A5361D" w:rsidRPr="00A5361D">
        <w:rPr>
          <w:rFonts w:ascii="Calibri" w:hAnsi="Calibri" w:cs="Arial"/>
          <w:sz w:val="22"/>
          <w:szCs w:val="22"/>
        </w:rPr>
        <w:t>, CI nº 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F3CB79E" w14:textId="77777777" w:rsidR="00A5361D" w:rsidRDefault="00B36EBC" w:rsidP="00A5361D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3C4B7B02" w14:textId="37E09EE6" w:rsidR="00B36EBC" w:rsidRPr="00AE67EB" w:rsidRDefault="00A5361D" w:rsidP="00A5361D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bCs/>
          <w:sz w:val="20"/>
        </w:rPr>
      </w:pPr>
      <w:r w:rsidRPr="00AE67EB">
        <w:rPr>
          <w:rFonts w:ascii="Calibri" w:hAnsi="Calibri" w:cs="Calibri"/>
          <w:bCs/>
          <w:sz w:val="20"/>
        </w:rPr>
        <w:t xml:space="preserve"> </w:t>
      </w:r>
    </w:p>
    <w:p w14:paraId="4A2CB982" w14:textId="77777777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2811D5D7" w:rsidR="00746E60" w:rsidRDefault="00F13E9C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70336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62800150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18E8017A" w14:textId="77777777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78D5B1F" w14:textId="77777777" w:rsidR="00746E60" w:rsidRPr="00AE67EB" w:rsidRDefault="00746E60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24ED77C6" w14:textId="2D28F249" w:rsidR="00746E60" w:rsidRDefault="00746E60" w:rsidP="00746E60">
      <w:pPr>
        <w:jc w:val="center"/>
        <w:rPr>
          <w:rFonts w:ascii="Calibri" w:hAnsi="Calibri" w:cs="Calibri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16E39664" w14:textId="340D32D3" w:rsidR="00A5361D" w:rsidRDefault="00A5361D" w:rsidP="00746E60">
      <w:pPr>
        <w:jc w:val="center"/>
        <w:rPr>
          <w:rFonts w:ascii="Calibri" w:hAnsi="Calibri" w:cs="Calibri"/>
        </w:rPr>
      </w:pPr>
    </w:p>
    <w:p w14:paraId="6EC9D957" w14:textId="77777777" w:rsidR="00F13E9C" w:rsidRDefault="00F13E9C" w:rsidP="00746E60">
      <w:pPr>
        <w:jc w:val="center"/>
        <w:rPr>
          <w:rFonts w:ascii="Calibri" w:hAnsi="Calibri" w:cs="Calibri"/>
        </w:rPr>
      </w:pPr>
    </w:p>
    <w:p w14:paraId="7E1E5049" w14:textId="77777777" w:rsidR="00A5361D" w:rsidRPr="0034514C" w:rsidRDefault="00A5361D" w:rsidP="00A5361D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6BFB0E35" w14:textId="4B67B200" w:rsidR="00A5361D" w:rsidRPr="00AE67EB" w:rsidRDefault="00A5361D" w:rsidP="00A5361D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Fornecedor:</w:t>
      </w:r>
      <w:r w:rsidR="00350B86">
        <w:rPr>
          <w:rFonts w:ascii="Calibri" w:hAnsi="Calibri" w:cs="Calibri"/>
          <w:b/>
          <w:bCs/>
          <w:sz w:val="22"/>
          <w:szCs w:val="22"/>
        </w:rPr>
        <w:t xml:space="preserve"> G</w:t>
      </w:r>
      <w:r w:rsidR="00350B86" w:rsidRPr="00350B86">
        <w:rPr>
          <w:rFonts w:ascii="Calibri" w:hAnsi="Calibri" w:cs="Calibri"/>
          <w:b/>
          <w:bCs/>
          <w:sz w:val="22"/>
          <w:szCs w:val="22"/>
        </w:rPr>
        <w:t>LOBAL MIX COMERCIAL LTDA ME</w:t>
      </w:r>
    </w:p>
    <w:p w14:paraId="7963A0D7" w14:textId="1D074DC5" w:rsidR="00A5361D" w:rsidRDefault="00A5361D" w:rsidP="00746E60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CNPJ:</w:t>
      </w:r>
      <w:r w:rsidR="00350B86">
        <w:rPr>
          <w:rFonts w:ascii="Calibri" w:hAnsi="Calibri" w:cs="Calibri"/>
        </w:rPr>
        <w:t xml:space="preserve"> </w:t>
      </w:r>
      <w:r w:rsidR="00350B86" w:rsidRPr="00350B86">
        <w:rPr>
          <w:rFonts w:ascii="Calibri" w:hAnsi="Calibri" w:cs="Calibri"/>
        </w:rPr>
        <w:t>20.202.695/0001-00</w:t>
      </w:r>
    </w:p>
    <w:p w14:paraId="3F7568BD" w14:textId="0860075B" w:rsidR="00350B86" w:rsidRDefault="00350B86" w:rsidP="00746E60">
      <w:pPr>
        <w:jc w:val="center"/>
        <w:rPr>
          <w:rFonts w:ascii="Calibri" w:hAnsi="Calibri" w:cs="Calibri"/>
        </w:rPr>
      </w:pPr>
    </w:p>
    <w:p w14:paraId="6706D0F9" w14:textId="0B8BD307" w:rsidR="00350B86" w:rsidRDefault="00350B86" w:rsidP="00746E60">
      <w:pPr>
        <w:jc w:val="center"/>
        <w:rPr>
          <w:rFonts w:ascii="Calibri" w:hAnsi="Calibri" w:cs="Calibri"/>
        </w:rPr>
      </w:pPr>
    </w:p>
    <w:p w14:paraId="0E2B5C9B" w14:textId="77777777" w:rsidR="00350B86" w:rsidRDefault="00350B86" w:rsidP="00746E60">
      <w:pPr>
        <w:jc w:val="center"/>
        <w:rPr>
          <w:rFonts w:ascii="Calibri" w:hAnsi="Calibri" w:cs="Calibri"/>
        </w:rPr>
      </w:pPr>
    </w:p>
    <w:p w14:paraId="51C5F89A" w14:textId="77777777" w:rsidR="00350B86" w:rsidRPr="0034514C" w:rsidRDefault="00350B86" w:rsidP="00350B86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32DF1991" w14:textId="43A5FBCA" w:rsidR="00350B86" w:rsidRPr="00AE67EB" w:rsidRDefault="00350B86" w:rsidP="00350B86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Fornecedor: I</w:t>
      </w:r>
      <w:r w:rsidRPr="00350B86">
        <w:rPr>
          <w:rFonts w:ascii="Calibri" w:hAnsi="Calibri" w:cs="Calibri"/>
          <w:b/>
          <w:bCs/>
          <w:sz w:val="22"/>
          <w:szCs w:val="22"/>
        </w:rPr>
        <w:t>NFINITI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50B86">
        <w:rPr>
          <w:rFonts w:ascii="Calibri" w:hAnsi="Calibri" w:cs="Calibri"/>
          <w:b/>
          <w:bCs/>
          <w:sz w:val="22"/>
          <w:szCs w:val="22"/>
        </w:rPr>
        <w:t>EMPREENDIMENTOS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50B86">
        <w:rPr>
          <w:rFonts w:ascii="Calibri" w:hAnsi="Calibri" w:cs="Calibri"/>
          <w:b/>
          <w:bCs/>
          <w:sz w:val="22"/>
          <w:szCs w:val="22"/>
        </w:rPr>
        <w:t>LTDA</w:t>
      </w:r>
    </w:p>
    <w:p w14:paraId="33E49F8D" w14:textId="6493CF40" w:rsidR="00350B86" w:rsidRPr="005711D8" w:rsidRDefault="00350B86" w:rsidP="00350B86">
      <w:pPr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</w:rPr>
        <w:t xml:space="preserve">CNPJ: </w:t>
      </w:r>
      <w:r w:rsidRPr="00350B86">
        <w:rPr>
          <w:rFonts w:ascii="Calibri" w:hAnsi="Calibri" w:cs="Calibri"/>
        </w:rPr>
        <w:t>23.829.339/0001-09</w:t>
      </w:r>
    </w:p>
    <w:p w14:paraId="2D37D3D2" w14:textId="64C9AFD3" w:rsidR="00350B86" w:rsidRDefault="00350B86" w:rsidP="00746E60">
      <w:pPr>
        <w:jc w:val="center"/>
        <w:rPr>
          <w:rFonts w:ascii="Calibri" w:hAnsi="Calibri" w:cs="Calibri"/>
          <w:sz w:val="22"/>
        </w:rPr>
      </w:pPr>
    </w:p>
    <w:p w14:paraId="7D57B268" w14:textId="77777777" w:rsidR="00F13E9C" w:rsidRDefault="00F13E9C" w:rsidP="00746E60">
      <w:pPr>
        <w:jc w:val="center"/>
        <w:rPr>
          <w:rFonts w:ascii="Calibri" w:hAnsi="Calibri" w:cs="Calibri"/>
          <w:sz w:val="22"/>
        </w:rPr>
      </w:pPr>
    </w:p>
    <w:p w14:paraId="39D57AE1" w14:textId="77777777" w:rsidR="00F13E9C" w:rsidRDefault="00F13E9C" w:rsidP="00746E60">
      <w:pPr>
        <w:jc w:val="center"/>
        <w:rPr>
          <w:rFonts w:ascii="Calibri" w:hAnsi="Calibri" w:cs="Calibri"/>
          <w:sz w:val="22"/>
        </w:rPr>
      </w:pPr>
    </w:p>
    <w:p w14:paraId="2F3A0036" w14:textId="77777777" w:rsidR="00350B86" w:rsidRPr="0034514C" w:rsidRDefault="00350B86" w:rsidP="00350B86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5F26EB63" w14:textId="631AA7B2" w:rsidR="00350B86" w:rsidRPr="00AE67EB" w:rsidRDefault="00350B86" w:rsidP="00350B86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Fornecedor: </w:t>
      </w:r>
      <w:r w:rsidRPr="00350B86">
        <w:rPr>
          <w:rFonts w:ascii="Calibri" w:hAnsi="Calibri" w:cs="Calibri"/>
          <w:b/>
          <w:bCs/>
          <w:sz w:val="22"/>
          <w:szCs w:val="22"/>
        </w:rPr>
        <w:t>MAG MED COMÉRCIO E DISTRIBUIDORA HOSPITALAR LTDA</w:t>
      </w:r>
    </w:p>
    <w:p w14:paraId="732111A6" w14:textId="10E07D8A" w:rsidR="00350B86" w:rsidRPr="005711D8" w:rsidRDefault="00350B86" w:rsidP="00350B86">
      <w:pPr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</w:rPr>
        <w:t xml:space="preserve">CNPJ: </w:t>
      </w:r>
      <w:r w:rsidRPr="00350B86">
        <w:rPr>
          <w:rFonts w:ascii="Calibri" w:hAnsi="Calibri" w:cs="Calibri"/>
        </w:rPr>
        <w:t>38.453.466/0001-15</w:t>
      </w:r>
    </w:p>
    <w:p w14:paraId="286B160F" w14:textId="56AF0198" w:rsidR="00350B86" w:rsidRDefault="00350B86" w:rsidP="00746E60">
      <w:pPr>
        <w:jc w:val="center"/>
        <w:rPr>
          <w:rFonts w:ascii="Calibri" w:hAnsi="Calibri" w:cs="Calibri"/>
          <w:sz w:val="22"/>
        </w:rPr>
      </w:pPr>
    </w:p>
    <w:p w14:paraId="289B7C6F" w14:textId="77777777" w:rsidR="00F13E9C" w:rsidRDefault="00F13E9C" w:rsidP="00746E60">
      <w:pPr>
        <w:jc w:val="center"/>
        <w:rPr>
          <w:rFonts w:ascii="Calibri" w:hAnsi="Calibri" w:cs="Calibri"/>
          <w:sz w:val="22"/>
        </w:rPr>
      </w:pPr>
    </w:p>
    <w:p w14:paraId="6B1ABAC7" w14:textId="77777777" w:rsidR="00F13E9C" w:rsidRDefault="00F13E9C" w:rsidP="00746E60">
      <w:pPr>
        <w:jc w:val="center"/>
        <w:rPr>
          <w:rFonts w:ascii="Calibri" w:hAnsi="Calibri" w:cs="Calibri"/>
          <w:sz w:val="22"/>
        </w:rPr>
      </w:pPr>
    </w:p>
    <w:p w14:paraId="42815D54" w14:textId="77777777" w:rsidR="00350B86" w:rsidRPr="0034514C" w:rsidRDefault="00350B86" w:rsidP="00350B86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77E63EE5" w14:textId="1B3ADE4F" w:rsidR="00350B86" w:rsidRPr="00AE67EB" w:rsidRDefault="00350B86" w:rsidP="00350B86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Fornecedor: </w:t>
      </w:r>
      <w:r w:rsidRPr="00350B86">
        <w:rPr>
          <w:rFonts w:ascii="Calibri" w:hAnsi="Calibri" w:cs="Calibri"/>
          <w:b/>
          <w:bCs/>
          <w:sz w:val="22"/>
          <w:szCs w:val="22"/>
        </w:rPr>
        <w:t>MEDICAL CROSS PRODUTOS MÉDICOS HOSPITALARES LTDA</w:t>
      </w:r>
    </w:p>
    <w:p w14:paraId="5707E029" w14:textId="35F2AA18" w:rsidR="00350B86" w:rsidRPr="005711D8" w:rsidRDefault="00350B86" w:rsidP="00350B86">
      <w:pPr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</w:rPr>
        <w:t xml:space="preserve">CNPJ: </w:t>
      </w:r>
      <w:r w:rsidRPr="00350B86">
        <w:rPr>
          <w:rFonts w:ascii="Calibri" w:hAnsi="Calibri" w:cs="Calibri"/>
        </w:rPr>
        <w:t>60.975.055/0001-49</w:t>
      </w:r>
    </w:p>
    <w:p w14:paraId="74073953" w14:textId="542F1D90" w:rsidR="00350B86" w:rsidRDefault="00350B86" w:rsidP="00746E60">
      <w:pPr>
        <w:jc w:val="center"/>
        <w:rPr>
          <w:rFonts w:ascii="Calibri" w:hAnsi="Calibri" w:cs="Calibri"/>
          <w:sz w:val="22"/>
        </w:rPr>
      </w:pPr>
    </w:p>
    <w:p w14:paraId="69684483" w14:textId="77777777" w:rsidR="00F13E9C" w:rsidRDefault="00F13E9C" w:rsidP="00746E60">
      <w:pPr>
        <w:jc w:val="center"/>
        <w:rPr>
          <w:rFonts w:ascii="Calibri" w:hAnsi="Calibri" w:cs="Calibri"/>
          <w:sz w:val="22"/>
        </w:rPr>
      </w:pPr>
    </w:p>
    <w:p w14:paraId="038FBEEE" w14:textId="77777777" w:rsidR="00F13E9C" w:rsidRDefault="00F13E9C" w:rsidP="00746E60">
      <w:pPr>
        <w:jc w:val="center"/>
        <w:rPr>
          <w:rFonts w:ascii="Calibri" w:hAnsi="Calibri" w:cs="Calibri"/>
          <w:sz w:val="22"/>
        </w:rPr>
      </w:pPr>
    </w:p>
    <w:p w14:paraId="16B9EB91" w14:textId="77777777" w:rsidR="00350B86" w:rsidRPr="0034514C" w:rsidRDefault="00350B86" w:rsidP="00350B86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758EE32D" w14:textId="186D542E" w:rsidR="00350B86" w:rsidRPr="00AE67EB" w:rsidRDefault="00350B86" w:rsidP="00350B86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Fornecedor: MENDES E BARBOSA PRODUTOS MÉDICOS LTDA</w:t>
      </w:r>
    </w:p>
    <w:p w14:paraId="05AE3CD2" w14:textId="1DBFE430" w:rsidR="00350B86" w:rsidRDefault="00350B86" w:rsidP="00350B86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CNPJ: </w:t>
      </w:r>
      <w:r w:rsidRPr="00350B86">
        <w:rPr>
          <w:rFonts w:ascii="Calibri" w:hAnsi="Calibri" w:cs="Calibri"/>
        </w:rPr>
        <w:t>71.769.673/0001-59</w:t>
      </w:r>
    </w:p>
    <w:p w14:paraId="1676A200" w14:textId="60319A83" w:rsidR="00350B86" w:rsidRDefault="00350B86" w:rsidP="00350B86">
      <w:pPr>
        <w:jc w:val="center"/>
        <w:rPr>
          <w:rFonts w:ascii="Calibri" w:hAnsi="Calibri" w:cs="Calibri"/>
        </w:rPr>
      </w:pPr>
    </w:p>
    <w:p w14:paraId="43B5C42E" w14:textId="77777777" w:rsidR="00F13E9C" w:rsidRDefault="00F13E9C" w:rsidP="00350B86">
      <w:pPr>
        <w:jc w:val="center"/>
        <w:rPr>
          <w:rFonts w:ascii="Calibri" w:hAnsi="Calibri" w:cs="Calibri"/>
        </w:rPr>
      </w:pPr>
    </w:p>
    <w:p w14:paraId="544B9B89" w14:textId="77777777" w:rsidR="00F13E9C" w:rsidRDefault="00F13E9C" w:rsidP="00350B86">
      <w:pPr>
        <w:jc w:val="center"/>
        <w:rPr>
          <w:rFonts w:ascii="Calibri" w:hAnsi="Calibri" w:cs="Calibri"/>
        </w:rPr>
      </w:pPr>
    </w:p>
    <w:p w14:paraId="5611ACA3" w14:textId="77777777" w:rsidR="00350B86" w:rsidRPr="0034514C" w:rsidRDefault="00350B86" w:rsidP="00350B86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7F18D243" w14:textId="49573C56" w:rsidR="00350B86" w:rsidRPr="00AE67EB" w:rsidRDefault="00350B86" w:rsidP="00350B86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Fornecedor: </w:t>
      </w:r>
      <w:r w:rsidRPr="00350B86">
        <w:rPr>
          <w:rFonts w:ascii="Calibri" w:hAnsi="Calibri" w:cs="Calibri"/>
          <w:b/>
          <w:bCs/>
          <w:sz w:val="22"/>
          <w:szCs w:val="22"/>
        </w:rPr>
        <w:t>M.H.M. DO COUTO - COMERCIAL</w:t>
      </w:r>
    </w:p>
    <w:p w14:paraId="76474780" w14:textId="05A2CE9C" w:rsidR="00350B86" w:rsidRPr="005711D8" w:rsidRDefault="00350B86" w:rsidP="00350B86">
      <w:pPr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</w:rPr>
        <w:t xml:space="preserve">CNPJ: </w:t>
      </w:r>
      <w:r w:rsidRPr="00350B86">
        <w:rPr>
          <w:rFonts w:ascii="Calibri" w:hAnsi="Calibri" w:cs="Calibri"/>
        </w:rPr>
        <w:t>97.533.241/0001-38</w:t>
      </w:r>
    </w:p>
    <w:p w14:paraId="6A017C7D" w14:textId="278F00BF" w:rsidR="00350B86" w:rsidRDefault="00350B86" w:rsidP="00350B86">
      <w:pPr>
        <w:jc w:val="center"/>
        <w:rPr>
          <w:rFonts w:ascii="Calibri" w:hAnsi="Calibri" w:cs="Calibri"/>
          <w:sz w:val="22"/>
        </w:rPr>
      </w:pPr>
    </w:p>
    <w:p w14:paraId="78F8055B" w14:textId="77777777" w:rsidR="00F13E9C" w:rsidRDefault="00F13E9C" w:rsidP="00350B86">
      <w:pPr>
        <w:jc w:val="center"/>
        <w:rPr>
          <w:rFonts w:ascii="Calibri" w:hAnsi="Calibri" w:cs="Calibri"/>
          <w:sz w:val="22"/>
        </w:rPr>
      </w:pPr>
    </w:p>
    <w:p w14:paraId="1053A3E6" w14:textId="77777777" w:rsidR="00F13E9C" w:rsidRDefault="00F13E9C" w:rsidP="00350B86">
      <w:pPr>
        <w:jc w:val="center"/>
        <w:rPr>
          <w:rFonts w:ascii="Calibri" w:hAnsi="Calibri" w:cs="Calibri"/>
          <w:sz w:val="22"/>
        </w:rPr>
      </w:pPr>
    </w:p>
    <w:p w14:paraId="429A40CC" w14:textId="77777777" w:rsidR="00350B86" w:rsidRPr="0034514C" w:rsidRDefault="00350B86" w:rsidP="00350B86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32B49911" w14:textId="51ED390B" w:rsidR="00350B86" w:rsidRPr="00AE67EB" w:rsidRDefault="00350B86" w:rsidP="00350B86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Fornecedor: </w:t>
      </w:r>
      <w:r w:rsidRPr="00350B86">
        <w:rPr>
          <w:rFonts w:ascii="Calibri" w:hAnsi="Calibri" w:cs="Calibri"/>
          <w:b/>
          <w:bCs/>
          <w:sz w:val="22"/>
          <w:szCs w:val="22"/>
        </w:rPr>
        <w:t>MIXMED COMERCIO E IMPORTAÇÃO LTDA</w:t>
      </w:r>
    </w:p>
    <w:p w14:paraId="5560FB8A" w14:textId="69949C84" w:rsidR="00350B86" w:rsidRPr="005711D8" w:rsidRDefault="00350B86" w:rsidP="00350B86">
      <w:pPr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</w:rPr>
        <w:t xml:space="preserve">CNPJ: </w:t>
      </w:r>
      <w:r w:rsidRPr="00350B86">
        <w:rPr>
          <w:rFonts w:ascii="Calibri" w:hAnsi="Calibri" w:cs="Calibri"/>
        </w:rPr>
        <w:t>41.496.256/0001-19</w:t>
      </w:r>
    </w:p>
    <w:p w14:paraId="341C73FB" w14:textId="049EB939" w:rsidR="00350B86" w:rsidRDefault="00350B86" w:rsidP="00350B86">
      <w:pPr>
        <w:jc w:val="center"/>
        <w:rPr>
          <w:rFonts w:ascii="Calibri" w:hAnsi="Calibri" w:cs="Calibri"/>
          <w:sz w:val="22"/>
        </w:rPr>
      </w:pPr>
    </w:p>
    <w:p w14:paraId="2B328BF5" w14:textId="77777777" w:rsidR="00F13E9C" w:rsidRDefault="00F13E9C" w:rsidP="00350B86">
      <w:pPr>
        <w:jc w:val="center"/>
        <w:rPr>
          <w:rFonts w:ascii="Calibri" w:hAnsi="Calibri" w:cs="Calibri"/>
          <w:sz w:val="22"/>
        </w:rPr>
      </w:pPr>
    </w:p>
    <w:p w14:paraId="36272555" w14:textId="77777777" w:rsidR="00F13E9C" w:rsidRDefault="00F13E9C" w:rsidP="00350B86">
      <w:pPr>
        <w:jc w:val="center"/>
        <w:rPr>
          <w:rFonts w:ascii="Calibri" w:hAnsi="Calibri" w:cs="Calibri"/>
          <w:sz w:val="22"/>
        </w:rPr>
      </w:pPr>
    </w:p>
    <w:p w14:paraId="708F7418" w14:textId="77777777" w:rsidR="00350B86" w:rsidRPr="0034514C" w:rsidRDefault="00350B86" w:rsidP="00350B86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4A65BC8C" w14:textId="06C314F9" w:rsidR="00350B86" w:rsidRPr="00AE67EB" w:rsidRDefault="00350B86" w:rsidP="00350B86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Fornecedor: </w:t>
      </w:r>
      <w:r w:rsidRPr="00350B86">
        <w:rPr>
          <w:rFonts w:ascii="Calibri" w:hAnsi="Calibri" w:cs="Calibri"/>
          <w:b/>
          <w:bCs/>
          <w:sz w:val="22"/>
          <w:szCs w:val="22"/>
        </w:rPr>
        <w:t>RACINE COMERCIAL LTDA</w:t>
      </w:r>
    </w:p>
    <w:p w14:paraId="3BFF1C34" w14:textId="4B50B8FD" w:rsidR="00350B86" w:rsidRPr="005711D8" w:rsidRDefault="00350B86" w:rsidP="00350B86">
      <w:pPr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</w:rPr>
        <w:t xml:space="preserve">CNPJ: </w:t>
      </w:r>
      <w:r w:rsidRPr="00350B86">
        <w:rPr>
          <w:rFonts w:ascii="Calibri" w:hAnsi="Calibri" w:cs="Calibri"/>
        </w:rPr>
        <w:t>02.909.080/0001-28</w:t>
      </w:r>
    </w:p>
    <w:p w14:paraId="58347C3F" w14:textId="77777777" w:rsidR="00350B86" w:rsidRDefault="00350B86" w:rsidP="00350B86">
      <w:pPr>
        <w:jc w:val="center"/>
        <w:rPr>
          <w:rFonts w:ascii="Calibri" w:hAnsi="Calibri" w:cs="Calibri"/>
          <w:sz w:val="22"/>
        </w:rPr>
      </w:pPr>
    </w:p>
    <w:p w14:paraId="451F42B2" w14:textId="77777777" w:rsidR="00F13E9C" w:rsidRDefault="00F13E9C" w:rsidP="00350B86">
      <w:pPr>
        <w:jc w:val="center"/>
        <w:rPr>
          <w:rFonts w:ascii="Calibri" w:hAnsi="Calibri" w:cs="Calibri"/>
          <w:sz w:val="22"/>
        </w:rPr>
      </w:pPr>
    </w:p>
    <w:p w14:paraId="46630867" w14:textId="77777777" w:rsidR="00F13E9C" w:rsidRPr="005711D8" w:rsidRDefault="00F13E9C" w:rsidP="00350B86">
      <w:pPr>
        <w:jc w:val="center"/>
        <w:rPr>
          <w:rFonts w:ascii="Calibri" w:hAnsi="Calibri" w:cs="Calibri"/>
          <w:sz w:val="22"/>
        </w:rPr>
      </w:pPr>
    </w:p>
    <w:p w14:paraId="290E24D9" w14:textId="77777777" w:rsidR="00F13E9C" w:rsidRPr="0034514C" w:rsidRDefault="00F13E9C" w:rsidP="00F13E9C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3155F26F" w14:textId="77777777" w:rsidR="00F13E9C" w:rsidRDefault="00F13E9C" w:rsidP="00F13E9C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Fornecedor: </w:t>
      </w:r>
      <w:r w:rsidRPr="00F13E9C">
        <w:rPr>
          <w:rFonts w:ascii="Calibri" w:hAnsi="Calibri" w:cs="Calibri"/>
          <w:b/>
          <w:bCs/>
          <w:sz w:val="22"/>
          <w:szCs w:val="22"/>
        </w:rPr>
        <w:t xml:space="preserve">AAZ SAÚDE COMÉRCIO DE PRODUTOS </w:t>
      </w:r>
    </w:p>
    <w:p w14:paraId="11F77AB6" w14:textId="3E89D1AF" w:rsidR="00F13E9C" w:rsidRDefault="00F13E9C" w:rsidP="00F13E9C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F13E9C">
        <w:rPr>
          <w:rFonts w:ascii="Calibri" w:hAnsi="Calibri" w:cs="Calibri"/>
          <w:b/>
          <w:bCs/>
          <w:sz w:val="22"/>
          <w:szCs w:val="22"/>
        </w:rPr>
        <w:t xml:space="preserve">MÉDICOS E HOSPITALARES EIRELI </w:t>
      </w:r>
      <w:r>
        <w:rPr>
          <w:rFonts w:ascii="Calibri" w:hAnsi="Calibri" w:cs="Calibri"/>
          <w:b/>
          <w:bCs/>
          <w:sz w:val="22"/>
          <w:szCs w:val="22"/>
        </w:rPr>
        <w:t>–</w:t>
      </w:r>
      <w:r w:rsidRPr="00F13E9C">
        <w:rPr>
          <w:rFonts w:ascii="Calibri" w:hAnsi="Calibri" w:cs="Calibri"/>
          <w:b/>
          <w:bCs/>
          <w:sz w:val="22"/>
          <w:szCs w:val="22"/>
        </w:rPr>
        <w:t xml:space="preserve"> EPP</w:t>
      </w:r>
    </w:p>
    <w:p w14:paraId="39E5FFFA" w14:textId="4262416C" w:rsidR="00F13E9C" w:rsidRPr="005711D8" w:rsidRDefault="00F13E9C" w:rsidP="00F13E9C">
      <w:pPr>
        <w:ind w:right="27"/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</w:rPr>
        <w:t xml:space="preserve">CNPJ: </w:t>
      </w:r>
      <w:r w:rsidRPr="00F13E9C">
        <w:rPr>
          <w:rFonts w:ascii="Calibri" w:hAnsi="Calibri" w:cs="Calibri"/>
        </w:rPr>
        <w:t>17.238.455/0001-42</w:t>
      </w:r>
    </w:p>
    <w:p w14:paraId="2E8DF342" w14:textId="77777777" w:rsidR="00350B86" w:rsidRPr="005711D8" w:rsidRDefault="00350B86" w:rsidP="00746E60">
      <w:pPr>
        <w:jc w:val="center"/>
        <w:rPr>
          <w:rFonts w:ascii="Calibri" w:hAnsi="Calibri" w:cs="Calibri"/>
          <w:sz w:val="22"/>
        </w:rPr>
      </w:pPr>
    </w:p>
    <w:sectPr w:rsidR="00350B86" w:rsidRPr="005711D8" w:rsidSect="00A5361D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AE7910" w:rsidRPr="00562F8F" w:rsidRDefault="00AE7910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AE7910" w:rsidRDefault="00AE7910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AE7910" w:rsidRDefault="00AE7910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55734815">
    <w:abstractNumId w:val="0"/>
  </w:num>
  <w:num w:numId="2" w16cid:durableId="1189758797">
    <w:abstractNumId w:val="1"/>
  </w:num>
  <w:num w:numId="3" w16cid:durableId="14041989">
    <w:abstractNumId w:val="2"/>
  </w:num>
  <w:num w:numId="4" w16cid:durableId="1056051997">
    <w:abstractNumId w:val="6"/>
  </w:num>
  <w:num w:numId="5" w16cid:durableId="1588148802">
    <w:abstractNumId w:val="13"/>
  </w:num>
  <w:num w:numId="6" w16cid:durableId="889338764">
    <w:abstractNumId w:val="8"/>
  </w:num>
  <w:num w:numId="7" w16cid:durableId="1754625475">
    <w:abstractNumId w:val="5"/>
  </w:num>
  <w:num w:numId="8" w16cid:durableId="752169277">
    <w:abstractNumId w:val="7"/>
  </w:num>
  <w:num w:numId="9" w16cid:durableId="1694379854">
    <w:abstractNumId w:val="10"/>
  </w:num>
  <w:num w:numId="10" w16cid:durableId="33026062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10087644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969243677">
    <w:abstractNumId w:val="4"/>
  </w:num>
  <w:num w:numId="13" w16cid:durableId="47607562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 w16cid:durableId="1540704579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 w16cid:durableId="8021146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 w16cid:durableId="2480803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 w16cid:durableId="209998253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 w16cid:durableId="35994203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 w16cid:durableId="140175573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 w16cid:durableId="106517728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 w16cid:durableId="1476291185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 w16cid:durableId="31021183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 w16cid:durableId="3808994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 w16cid:durableId="994185169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 w16cid:durableId="119264593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 w16cid:durableId="1918325820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 w16cid:durableId="204917999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 w16cid:durableId="952790271">
    <w:abstractNumId w:val="3"/>
  </w:num>
  <w:num w:numId="29" w16cid:durableId="133425667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55373331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1875265814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242378230">
    <w:abstractNumId w:val="11"/>
  </w:num>
  <w:num w:numId="33" w16cid:durableId="1751193369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12A5"/>
    <w:rsid w:val="00082D65"/>
    <w:rsid w:val="00083213"/>
    <w:rsid w:val="00083A44"/>
    <w:rsid w:val="00084926"/>
    <w:rsid w:val="00084EA2"/>
    <w:rsid w:val="00085391"/>
    <w:rsid w:val="00086A14"/>
    <w:rsid w:val="00087B95"/>
    <w:rsid w:val="00087E7D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384D"/>
    <w:rsid w:val="00126F21"/>
    <w:rsid w:val="001320C8"/>
    <w:rsid w:val="00132E50"/>
    <w:rsid w:val="00133011"/>
    <w:rsid w:val="00145826"/>
    <w:rsid w:val="00145C13"/>
    <w:rsid w:val="001500A5"/>
    <w:rsid w:val="001511A5"/>
    <w:rsid w:val="00151BFD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196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0B86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374B5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4ABC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4E0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0E2A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09A3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34DE"/>
    <w:rsid w:val="008E69F8"/>
    <w:rsid w:val="008E7DE6"/>
    <w:rsid w:val="008F2868"/>
    <w:rsid w:val="008F496A"/>
    <w:rsid w:val="008F6971"/>
    <w:rsid w:val="008F6EA5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A8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0336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1E4D"/>
    <w:rsid w:val="00A32B0B"/>
    <w:rsid w:val="00A3653A"/>
    <w:rsid w:val="00A36C4C"/>
    <w:rsid w:val="00A414C7"/>
    <w:rsid w:val="00A42BD5"/>
    <w:rsid w:val="00A46A13"/>
    <w:rsid w:val="00A51CCB"/>
    <w:rsid w:val="00A5361D"/>
    <w:rsid w:val="00A53A55"/>
    <w:rsid w:val="00A54375"/>
    <w:rsid w:val="00A54DA0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5B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3B55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3E9C"/>
    <w:rsid w:val="00F14C95"/>
    <w:rsid w:val="00F20640"/>
    <w:rsid w:val="00F233DE"/>
    <w:rsid w:val="00F2392A"/>
    <w:rsid w:val="00F24892"/>
    <w:rsid w:val="00F24A8C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03DC"/>
    <w:rsid w:val="00F5113B"/>
    <w:rsid w:val="00F52323"/>
    <w:rsid w:val="00F52CEA"/>
    <w:rsid w:val="00F535AF"/>
    <w:rsid w:val="00F549D1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5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2384D"/>
    <w:rsid w:val="00151BFD"/>
    <w:rsid w:val="00163184"/>
    <w:rsid w:val="002611AB"/>
    <w:rsid w:val="003F7607"/>
    <w:rsid w:val="004B2F91"/>
    <w:rsid w:val="00505832"/>
    <w:rsid w:val="0054441A"/>
    <w:rsid w:val="005E5E13"/>
    <w:rsid w:val="005F14F9"/>
    <w:rsid w:val="006738B0"/>
    <w:rsid w:val="00695DD5"/>
    <w:rsid w:val="006D7639"/>
    <w:rsid w:val="00712F71"/>
    <w:rsid w:val="008E34DE"/>
    <w:rsid w:val="008F6EA5"/>
    <w:rsid w:val="00930EA8"/>
    <w:rsid w:val="009A05A2"/>
    <w:rsid w:val="00A1342A"/>
    <w:rsid w:val="00A3182D"/>
    <w:rsid w:val="00AA7AFB"/>
    <w:rsid w:val="00B4559A"/>
    <w:rsid w:val="00BA2BC2"/>
    <w:rsid w:val="00DC2A55"/>
    <w:rsid w:val="00E17B52"/>
    <w:rsid w:val="00F11930"/>
    <w:rsid w:val="00F2680D"/>
    <w:rsid w:val="00F3313F"/>
    <w:rsid w:val="00F50A63"/>
    <w:rsid w:val="00F5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1908</TotalTime>
  <Pages>2</Pages>
  <Words>575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3678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105</cp:revision>
  <cp:lastPrinted>2025-08-26T20:01:00Z</cp:lastPrinted>
  <dcterms:created xsi:type="dcterms:W3CDTF">2020-05-14T18:48:00Z</dcterms:created>
  <dcterms:modified xsi:type="dcterms:W3CDTF">2025-10-08T20:09:00Z</dcterms:modified>
</cp:coreProperties>
</file>